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E783F" w14:textId="3B0E1EAA" w:rsidR="00CF256B" w:rsidRPr="00ED55E9" w:rsidRDefault="00D2442A" w:rsidP="00CF256B">
      <w:pPr>
        <w:jc w:val="right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ab/>
      </w:r>
      <w:r w:rsidR="00CF256B" w:rsidRPr="00ED55E9">
        <w:rPr>
          <w:rFonts w:ascii="Trebuchet MS" w:hAnsi="Trebuchet MS" w:cstheme="minorHAnsi"/>
          <w:sz w:val="20"/>
        </w:rPr>
        <w:t>Załącznik nr 1 do SWZ</w:t>
      </w:r>
    </w:p>
    <w:p w14:paraId="2947FED3" w14:textId="77777777" w:rsidR="00CF256B" w:rsidRPr="00ED55E9" w:rsidRDefault="00CF256B" w:rsidP="00CF256B">
      <w:pPr>
        <w:rPr>
          <w:rFonts w:ascii="Trebuchet MS" w:hAnsi="Trebuchet MS" w:cstheme="minorHAnsi"/>
          <w:b/>
          <w:sz w:val="20"/>
        </w:rPr>
      </w:pPr>
    </w:p>
    <w:p w14:paraId="4EE323DA" w14:textId="3117F700" w:rsidR="00CF256B" w:rsidRPr="003F45C0" w:rsidRDefault="00CF256B" w:rsidP="003F45C0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7AE34C24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191F4248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Oferta złożona do postępowania o udzielenie zamówienia publicznego w trybie </w:t>
      </w:r>
      <w:r w:rsidR="00AB7912">
        <w:rPr>
          <w:rFonts w:ascii="Trebuchet MS" w:hAnsi="Trebuchet MS" w:cstheme="minorHAnsi"/>
          <w:sz w:val="20"/>
          <w:lang w:eastAsia="pl-PL"/>
        </w:rPr>
        <w:t>podstawowym- wariant nr 1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3B239DAF" w14:textId="57D788DD" w:rsidR="00BB571F" w:rsidRPr="00ED55E9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b/>
          <w:bCs/>
          <w:i/>
          <w:iCs/>
          <w:sz w:val="20"/>
          <w:lang w:eastAsia="pl-PL"/>
        </w:rPr>
      </w:pP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TIR/</w:t>
      </w:r>
      <w:r w:rsidR="00961BE5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11</w:t>
      </w: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/RB/PN/202</w:t>
      </w:r>
      <w:r w:rsidR="00ED55E9"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1</w:t>
      </w: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 xml:space="preserve">: </w:t>
      </w:r>
      <w:r w:rsidR="004B43B1" w:rsidRPr="004B43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Modernizacja budynku warsztatowo-socjalnego – budynek przy ul. Janasa 13a  w Rudzie Śląskiej</w:t>
      </w:r>
    </w:p>
    <w:p w14:paraId="2EFB2CCE" w14:textId="77777777" w:rsidR="00BB571F" w:rsidRPr="00ED55E9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sz w:val="20"/>
          <w:lang w:eastAsia="pl-PL"/>
        </w:rPr>
      </w:pPr>
    </w:p>
    <w:p w14:paraId="3DFE1B24" w14:textId="17F55DFE" w:rsidR="00142CA2" w:rsidRPr="00ED55E9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41F78FE1" w14:textId="10A946D0" w:rsidR="00BB571F" w:rsidRPr="00A670C1" w:rsidRDefault="00142CA2" w:rsidP="00BB571F">
      <w:pPr>
        <w:numPr>
          <w:ilvl w:val="0"/>
          <w:numId w:val="13"/>
        </w:num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Oferuję realizację przedmiotu zamówienia za cenę (podana cyfrowo):</w:t>
      </w:r>
    </w:p>
    <w:p w14:paraId="62B5B833" w14:textId="77777777" w:rsidR="00142CA2" w:rsidRPr="00ED55E9" w:rsidRDefault="00142CA2" w:rsidP="00142CA2">
      <w:pPr>
        <w:ind w:left="360"/>
        <w:rPr>
          <w:rFonts w:ascii="Trebuchet MS" w:hAnsi="Trebuchet MS" w:cstheme="minorHAnsi"/>
          <w:sz w:val="20"/>
        </w:rPr>
      </w:pPr>
    </w:p>
    <w:p w14:paraId="706861AE" w14:textId="2CF018EE" w:rsidR="00CF256B" w:rsidRPr="00ED55E9" w:rsidRDefault="00CF256B" w:rsidP="00142CA2">
      <w:pPr>
        <w:pStyle w:val="Tekstpodstawowy"/>
        <w:spacing w:line="360" w:lineRule="auto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Brutto:</w:t>
      </w:r>
      <w:r w:rsidRPr="00ED55E9">
        <w:rPr>
          <w:rFonts w:ascii="Trebuchet MS" w:hAnsi="Trebuchet MS" w:cstheme="minorHAnsi"/>
          <w:sz w:val="20"/>
        </w:rPr>
        <w:tab/>
      </w:r>
      <w:r w:rsidRPr="00ED55E9">
        <w:rPr>
          <w:rFonts w:ascii="Trebuchet MS" w:hAnsi="Trebuchet MS" w:cstheme="minorHAnsi"/>
          <w:sz w:val="20"/>
          <w:highlight w:val="lightGray"/>
        </w:rPr>
        <w:t>………………………………………………</w:t>
      </w:r>
      <w:r w:rsidRPr="00ED55E9">
        <w:rPr>
          <w:rFonts w:ascii="Trebuchet MS" w:hAnsi="Trebuchet MS" w:cstheme="minorHAnsi"/>
          <w:sz w:val="20"/>
        </w:rPr>
        <w:t xml:space="preserve"> zł</w:t>
      </w:r>
    </w:p>
    <w:p w14:paraId="7553E33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3.1.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2E41201B" w14:textId="77777777" w:rsidR="00ED55E9" w:rsidRPr="00ED55E9" w:rsidRDefault="00ED55E9" w:rsidP="00ED55E9">
      <w:pPr>
        <w:tabs>
          <w:tab w:val="left" w:pos="426"/>
        </w:tabs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3.2.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379855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3.3.</w:t>
      </w:r>
      <w:r w:rsidRPr="00ED55E9">
        <w:rPr>
          <w:rFonts w:ascii="Trebuchet MS" w:hAnsi="Trebuchet MS" w:cs="Arial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37FD837F" w14:textId="778B04B2" w:rsidR="00ED55E9" w:rsidRPr="00ED55E9" w:rsidRDefault="00ED55E9" w:rsidP="00ED55E9">
      <w:pPr>
        <w:ind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56C0D064" w14:textId="77777777" w:rsidR="00ED55E9" w:rsidRPr="00ED55E9" w:rsidRDefault="00ED55E9" w:rsidP="00ED55E9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28398C7" w14:textId="54456F11" w:rsidR="00FF446A" w:rsidRPr="00ED55E9" w:rsidRDefault="00ED55E9" w:rsidP="00ED55E9">
      <w:pPr>
        <w:jc w:val="both"/>
        <w:rPr>
          <w:rFonts w:ascii="Trebuchet MS" w:hAnsi="Trebuchet MS" w:cstheme="minorHAnsi"/>
          <w:b/>
          <w:sz w:val="20"/>
          <w:u w:val="single"/>
        </w:rPr>
      </w:pPr>
      <w:r w:rsidRPr="00ED55E9">
        <w:rPr>
          <w:rFonts w:ascii="Trebuchet MS" w:hAnsi="Trebuchet MS" w:cstheme="minorHAnsi"/>
          <w:b/>
          <w:sz w:val="20"/>
        </w:rPr>
        <w:t xml:space="preserve">4.    </w:t>
      </w:r>
      <w:r w:rsidR="00DE56A1" w:rsidRPr="00ED55E9">
        <w:rPr>
          <w:rFonts w:ascii="Trebuchet MS" w:hAnsi="Trebuchet MS" w:cstheme="minorHAnsi"/>
          <w:b/>
          <w:sz w:val="20"/>
        </w:rPr>
        <w:t>Deklaruję:</w:t>
      </w:r>
    </w:p>
    <w:p w14:paraId="2571D458" w14:textId="77777777" w:rsidR="00BB571F" w:rsidRPr="00ED55E9" w:rsidRDefault="00BB571F" w:rsidP="00BB571F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D88F271" w14:textId="4496C60A" w:rsidR="00375C4C" w:rsidRPr="00ED55E9" w:rsidRDefault="00961BE5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  <w:r>
        <w:rPr>
          <w:rFonts w:ascii="Trebuchet MS" w:hAnsi="Trebuchet MS" w:cstheme="minorHAnsi"/>
          <w:sz w:val="20"/>
        </w:rPr>
        <w:t>Okres udzielonej gwarancji</w:t>
      </w:r>
      <w:r w:rsidR="00375C4C" w:rsidRPr="00ED55E9">
        <w:rPr>
          <w:rFonts w:ascii="Trebuchet MS" w:hAnsi="Trebuchet MS" w:cstheme="minorHAnsi"/>
          <w:sz w:val="20"/>
        </w:rPr>
        <w:t xml:space="preserve">: </w:t>
      </w:r>
      <w:r w:rsidR="00DE56A1" w:rsidRPr="00ED55E9">
        <w:rPr>
          <w:rFonts w:ascii="Trebuchet MS" w:hAnsi="Trebuchet MS" w:cstheme="minorHAnsi"/>
          <w:sz w:val="20"/>
        </w:rPr>
        <w:t xml:space="preserve"> </w:t>
      </w:r>
      <w:r w:rsidR="00DE56A1"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 xml:space="preserve">………………………… </w:t>
      </w:r>
      <w:r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>miesięcy</w:t>
      </w:r>
      <w:r w:rsidR="00A670C1" w:rsidRPr="00A670C1">
        <w:rPr>
          <w:rFonts w:ascii="Trebuchet MS" w:hAnsi="Trebuchet MS" w:cstheme="minorHAnsi"/>
          <w:sz w:val="20"/>
          <w:shd w:val="clear" w:color="auto" w:fill="FFFFFF" w:themeFill="background1"/>
        </w:rPr>
        <w:t xml:space="preserve">  </w:t>
      </w:r>
    </w:p>
    <w:p w14:paraId="32ADE9C2" w14:textId="77777777" w:rsidR="00142CA2" w:rsidRPr="00ED55E9" w:rsidRDefault="00142CA2" w:rsidP="00142CA2">
      <w:p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lastRenderedPageBreak/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3F45C0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5983" w14:textId="77777777" w:rsidR="0088575A" w:rsidRDefault="0088575A">
      <w:r>
        <w:separator/>
      </w:r>
    </w:p>
  </w:endnote>
  <w:endnote w:type="continuationSeparator" w:id="0">
    <w:p w14:paraId="6B9553BF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543F" w14:textId="77777777" w:rsidR="0088575A" w:rsidRDefault="0088575A">
      <w:r>
        <w:separator/>
      </w:r>
    </w:p>
  </w:footnote>
  <w:footnote w:type="continuationSeparator" w:id="0">
    <w:p w14:paraId="0DE925A8" w14:textId="77777777" w:rsidR="0088575A" w:rsidRDefault="0088575A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942743"/>
    <w:rsid w:val="0095062D"/>
    <w:rsid w:val="00953B05"/>
    <w:rsid w:val="00961BE5"/>
    <w:rsid w:val="00970C6D"/>
    <w:rsid w:val="009A420B"/>
    <w:rsid w:val="009C747C"/>
    <w:rsid w:val="00A22C13"/>
    <w:rsid w:val="00A670C1"/>
    <w:rsid w:val="00A93507"/>
    <w:rsid w:val="00AA2817"/>
    <w:rsid w:val="00AA635E"/>
    <w:rsid w:val="00AB7912"/>
    <w:rsid w:val="00AC320B"/>
    <w:rsid w:val="00B233D9"/>
    <w:rsid w:val="00B52109"/>
    <w:rsid w:val="00B75BF1"/>
    <w:rsid w:val="00B914F5"/>
    <w:rsid w:val="00B9481A"/>
    <w:rsid w:val="00BB02AA"/>
    <w:rsid w:val="00BB571F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2021-07-29T12:27:00Z</cp:lastPrinted>
  <dcterms:created xsi:type="dcterms:W3CDTF">2021-07-29T12:28:00Z</dcterms:created>
  <dcterms:modified xsi:type="dcterms:W3CDTF">2021-07-29T12:28:00Z</dcterms:modified>
</cp:coreProperties>
</file>